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B370FB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9E49AF" w:rsidRPr="009E49A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„Rozbudowa odcinka drogi gminnej ulicy </w:t>
      </w:r>
      <w:proofErr w:type="spellStart"/>
      <w:r w:rsidR="009E49AF" w:rsidRPr="009E49A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Lonczaka</w:t>
      </w:r>
      <w:proofErr w:type="spellEnd"/>
      <w:r w:rsidR="009E49AF" w:rsidRPr="009E49A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8B24A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              </w:t>
      </w:r>
      <w:r w:rsidR="009E49AF" w:rsidRPr="009E49A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w Radomyślu Wielkim na długości 360m”</w:t>
      </w:r>
      <w:r w:rsidR="009E49A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.</w:t>
      </w: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B370FB" w:rsidRDefault="00B370FB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B370FB" w:rsidRPr="00F12D58" w:rsidRDefault="00B370FB" w:rsidP="00B370FB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</w:rPr>
        <w:t>Zobowiązanie</w:t>
      </w:r>
      <w:bookmarkStart w:id="0" w:name="_GoBack"/>
      <w:bookmarkEnd w:id="0"/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B370FB" w:rsidRDefault="00B370FB" w:rsidP="00B370FB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9E49AF" w:rsidRPr="00652525" w:rsidRDefault="009E49AF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C81" w:rsidRDefault="003B2C81" w:rsidP="00AC1A4B">
      <w:r>
        <w:separator/>
      </w:r>
    </w:p>
  </w:endnote>
  <w:endnote w:type="continuationSeparator" w:id="0">
    <w:p w:rsidR="003B2C81" w:rsidRDefault="003B2C8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370F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370F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C81" w:rsidRDefault="003B2C81" w:rsidP="00AC1A4B">
      <w:r>
        <w:separator/>
      </w:r>
    </w:p>
  </w:footnote>
  <w:footnote w:type="continuationSeparator" w:id="0">
    <w:p w:rsidR="003B2C81" w:rsidRDefault="003B2C81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2C81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4A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49AF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70FB"/>
    <w:rsid w:val="00B4070E"/>
    <w:rsid w:val="00B407E4"/>
    <w:rsid w:val="00B4140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6ACCF-7587-44FD-A2DD-07CE6255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9</cp:revision>
  <cp:lastPrinted>2021-01-22T11:31:00Z</cp:lastPrinted>
  <dcterms:created xsi:type="dcterms:W3CDTF">2021-02-09T14:14:00Z</dcterms:created>
  <dcterms:modified xsi:type="dcterms:W3CDTF">2021-05-26T11:17:00Z</dcterms:modified>
</cp:coreProperties>
</file>